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106EC" w14:textId="1AEBC3AB" w:rsidR="00F17BB4" w:rsidRPr="00E41C73" w:rsidRDefault="00F17BB4" w:rsidP="00F17BB4">
      <w:pPr>
        <w:pStyle w:val="NormalWeb"/>
        <w:rPr>
          <w:rFonts w:ascii="Segoe UI" w:hAnsi="Segoe UI" w:cs="Segoe UI"/>
          <w:sz w:val="36"/>
          <w:szCs w:val="36"/>
        </w:rPr>
      </w:pPr>
      <w:r w:rsidRPr="00E41C73">
        <w:rPr>
          <w:rStyle w:val="Strong"/>
          <w:rFonts w:ascii="Segoe UI" w:hAnsi="Segoe UI" w:cs="Segoe UI"/>
          <w:sz w:val="36"/>
          <w:szCs w:val="36"/>
        </w:rPr>
        <w:t>Continual Professional Development Policy</w:t>
      </w:r>
      <w:r w:rsidR="00A00ED1">
        <w:rPr>
          <w:rStyle w:val="Strong"/>
          <w:rFonts w:ascii="Segoe UI" w:hAnsi="Segoe UI" w:cs="Segoe UI"/>
          <w:sz w:val="36"/>
          <w:szCs w:val="36"/>
        </w:rPr>
        <w:t xml:space="preserve"> (</w:t>
      </w:r>
      <w:r w:rsidRPr="00E41C73">
        <w:rPr>
          <w:rStyle w:val="Strong"/>
          <w:rFonts w:ascii="Segoe UI" w:hAnsi="Segoe UI" w:cs="Segoe UI"/>
          <w:sz w:val="36"/>
          <w:szCs w:val="36"/>
        </w:rPr>
        <w:t>Sept</w:t>
      </w:r>
      <w:r w:rsidR="00A00ED1">
        <w:rPr>
          <w:rStyle w:val="Strong"/>
          <w:rFonts w:ascii="Segoe UI" w:hAnsi="Segoe UI" w:cs="Segoe UI"/>
          <w:sz w:val="36"/>
          <w:szCs w:val="36"/>
        </w:rPr>
        <w:t xml:space="preserve"> </w:t>
      </w:r>
      <w:r w:rsidRPr="00E41C73">
        <w:rPr>
          <w:rStyle w:val="Strong"/>
          <w:rFonts w:ascii="Segoe UI" w:hAnsi="Segoe UI" w:cs="Segoe UI"/>
          <w:sz w:val="36"/>
          <w:szCs w:val="36"/>
        </w:rPr>
        <w:t>2025)</w:t>
      </w:r>
    </w:p>
    <w:p w14:paraId="65C37E4C" w14:textId="61DAB9BC"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Policy Statement:</w:t>
      </w:r>
      <w:r w:rsidRPr="00E41C73">
        <w:rPr>
          <w:rFonts w:ascii="Segoe UI" w:hAnsi="Segoe UI" w:cs="Segoe UI"/>
          <w:sz w:val="28"/>
          <w:szCs w:val="28"/>
        </w:rPr>
        <w:t xml:space="preserve"> At </w:t>
      </w:r>
      <w:r w:rsidR="00A00ED1">
        <w:rPr>
          <w:rFonts w:ascii="Segoe UI" w:hAnsi="Segoe UI" w:cs="Segoe UI"/>
          <w:sz w:val="28"/>
          <w:szCs w:val="28"/>
        </w:rPr>
        <w:t>Little Acorns preschool</w:t>
      </w:r>
      <w:r w:rsidRPr="00E41C73">
        <w:rPr>
          <w:rFonts w:ascii="Segoe UI" w:hAnsi="Segoe UI" w:cs="Segoe UI"/>
          <w:sz w:val="28"/>
          <w:szCs w:val="28"/>
        </w:rPr>
        <w:t>, we remain dedicated to delivering exceptional childcare by investing in continual professional development (CPD) for all staff members. This policy aligns with the revised Early Years Foundation Stage (EYFS, September 2025), emphasising ongoing learning, reflective practice, and professional growth.</w:t>
      </w:r>
    </w:p>
    <w:p w14:paraId="17D11F66"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Importance of CPD:</w:t>
      </w:r>
    </w:p>
    <w:p w14:paraId="4CAE5436" w14:textId="334A26FE" w:rsidR="00F17BB4" w:rsidRPr="00E41C73" w:rsidRDefault="00F17BB4" w:rsidP="00F17BB4">
      <w:pPr>
        <w:pStyle w:val="NormalWeb"/>
        <w:numPr>
          <w:ilvl w:val="0"/>
          <w:numId w:val="8"/>
        </w:numPr>
        <w:rPr>
          <w:rFonts w:ascii="Segoe UI" w:hAnsi="Segoe UI" w:cs="Segoe UI"/>
          <w:sz w:val="28"/>
          <w:szCs w:val="28"/>
        </w:rPr>
      </w:pPr>
      <w:r w:rsidRPr="00E41C73">
        <w:rPr>
          <w:rFonts w:ascii="Segoe UI" w:hAnsi="Segoe UI" w:cs="Segoe UI"/>
          <w:sz w:val="28"/>
          <w:szCs w:val="28"/>
        </w:rPr>
        <w:t>We recognise CPD as crucial to maintaining excellent practice, enhancing staff knowledge, and adapting to evolving early childhood education standards and children's needs.</w:t>
      </w:r>
    </w:p>
    <w:p w14:paraId="56E17262" w14:textId="77777777" w:rsidR="00F17BB4" w:rsidRPr="00E41C73" w:rsidRDefault="00F17BB4" w:rsidP="00F17BB4">
      <w:pPr>
        <w:pStyle w:val="NormalWeb"/>
        <w:numPr>
          <w:ilvl w:val="0"/>
          <w:numId w:val="8"/>
        </w:numPr>
        <w:rPr>
          <w:rFonts w:ascii="Segoe UI" w:hAnsi="Segoe UI" w:cs="Segoe UI"/>
          <w:sz w:val="28"/>
          <w:szCs w:val="28"/>
        </w:rPr>
      </w:pPr>
      <w:r w:rsidRPr="00E41C73">
        <w:rPr>
          <w:rFonts w:ascii="Segoe UI" w:hAnsi="Segoe UI" w:cs="Segoe UI"/>
          <w:sz w:val="28"/>
          <w:szCs w:val="28"/>
        </w:rPr>
        <w:t>CPD supports staff in delivering high-quality care, fostering confidence, competence, and professional innovation.</w:t>
      </w:r>
    </w:p>
    <w:p w14:paraId="21EE007B"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Identifying CPD Needs:</w:t>
      </w:r>
    </w:p>
    <w:p w14:paraId="42953138" w14:textId="2D1C6FC7" w:rsidR="00F17BB4" w:rsidRPr="00E41C73" w:rsidRDefault="00F17BB4" w:rsidP="00F17BB4">
      <w:pPr>
        <w:pStyle w:val="NormalWeb"/>
        <w:numPr>
          <w:ilvl w:val="0"/>
          <w:numId w:val="9"/>
        </w:numPr>
        <w:rPr>
          <w:rFonts w:ascii="Segoe UI" w:hAnsi="Segoe UI" w:cs="Segoe UI"/>
          <w:sz w:val="28"/>
          <w:szCs w:val="28"/>
        </w:rPr>
      </w:pPr>
      <w:r w:rsidRPr="00E41C73">
        <w:rPr>
          <w:rFonts w:ascii="Segoe UI" w:hAnsi="Segoe UI" w:cs="Segoe UI"/>
          <w:sz w:val="28"/>
          <w:szCs w:val="28"/>
        </w:rPr>
        <w:t>Regular assessments, including performance evaluations, self-reflection, and feedback, identify individual and collective professional development needs.</w:t>
      </w:r>
    </w:p>
    <w:p w14:paraId="708E1692" w14:textId="5DC2B27F" w:rsidR="00F17BB4" w:rsidRPr="00E41C73" w:rsidRDefault="00F17BB4" w:rsidP="00F17BB4">
      <w:pPr>
        <w:pStyle w:val="NormalWeb"/>
        <w:numPr>
          <w:ilvl w:val="0"/>
          <w:numId w:val="9"/>
        </w:numPr>
        <w:rPr>
          <w:rFonts w:ascii="Segoe UI" w:hAnsi="Segoe UI" w:cs="Segoe UI"/>
          <w:sz w:val="28"/>
          <w:szCs w:val="28"/>
        </w:rPr>
      </w:pPr>
      <w:r w:rsidRPr="00E41C73">
        <w:rPr>
          <w:rFonts w:ascii="Segoe UI" w:hAnsi="Segoe UI" w:cs="Segoe UI"/>
          <w:sz w:val="28"/>
          <w:szCs w:val="28"/>
        </w:rPr>
        <w:t>Areas for CPD encompass child development, safeguarding, inclusive practice, health and safety, behaviour management, and curriculum innovation in line with EYFS 2025.</w:t>
      </w:r>
    </w:p>
    <w:p w14:paraId="1604C817"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CPD Opportunities:</w:t>
      </w:r>
    </w:p>
    <w:p w14:paraId="507CE74E" w14:textId="77777777" w:rsidR="00F17BB4" w:rsidRPr="00E41C73" w:rsidRDefault="00F17BB4" w:rsidP="00F17BB4">
      <w:pPr>
        <w:pStyle w:val="NormalWeb"/>
        <w:numPr>
          <w:ilvl w:val="0"/>
          <w:numId w:val="10"/>
        </w:numPr>
        <w:rPr>
          <w:rFonts w:ascii="Segoe UI" w:hAnsi="Segoe UI" w:cs="Segoe UI"/>
          <w:sz w:val="28"/>
          <w:szCs w:val="28"/>
        </w:rPr>
      </w:pPr>
      <w:r w:rsidRPr="00E41C73">
        <w:rPr>
          <w:rFonts w:ascii="Segoe UI" w:hAnsi="Segoe UI" w:cs="Segoe UI"/>
          <w:sz w:val="28"/>
          <w:szCs w:val="28"/>
        </w:rPr>
        <w:t>Diverse CPD opportunities, such as in-house training, external workshops, conferences, webinars, online learning, and professional literature, are actively promoted.</w:t>
      </w:r>
    </w:p>
    <w:p w14:paraId="62C28A14" w14:textId="77777777" w:rsidR="00F17BB4" w:rsidRDefault="00F17BB4" w:rsidP="00F17BB4">
      <w:pPr>
        <w:pStyle w:val="NormalWeb"/>
        <w:numPr>
          <w:ilvl w:val="0"/>
          <w:numId w:val="10"/>
        </w:numPr>
        <w:rPr>
          <w:rFonts w:ascii="Segoe UI" w:hAnsi="Segoe UI" w:cs="Segoe UI"/>
          <w:sz w:val="28"/>
          <w:szCs w:val="28"/>
        </w:rPr>
      </w:pPr>
      <w:r w:rsidRPr="00E41C73">
        <w:rPr>
          <w:rFonts w:ascii="Segoe UI" w:hAnsi="Segoe UI" w:cs="Segoe UI"/>
          <w:sz w:val="28"/>
          <w:szCs w:val="28"/>
        </w:rPr>
        <w:t>Staff are encouraged and supported to access relevant external CPD aligned with their professional objectives and the setting’s priorities.</w:t>
      </w:r>
    </w:p>
    <w:p w14:paraId="07EDBDB6" w14:textId="77777777" w:rsidR="00A00ED1" w:rsidRDefault="00A00ED1" w:rsidP="00A00ED1">
      <w:pPr>
        <w:pStyle w:val="NormalWeb"/>
        <w:rPr>
          <w:rFonts w:ascii="Segoe UI" w:hAnsi="Segoe UI" w:cs="Segoe UI"/>
          <w:sz w:val="28"/>
          <w:szCs w:val="28"/>
        </w:rPr>
      </w:pPr>
    </w:p>
    <w:p w14:paraId="27EE5D1C" w14:textId="77777777" w:rsidR="00A00ED1" w:rsidRPr="00E41C73" w:rsidRDefault="00A00ED1" w:rsidP="00A00ED1">
      <w:pPr>
        <w:pStyle w:val="NormalWeb"/>
        <w:rPr>
          <w:rFonts w:ascii="Segoe UI" w:hAnsi="Segoe UI" w:cs="Segoe UI"/>
          <w:sz w:val="28"/>
          <w:szCs w:val="28"/>
        </w:rPr>
      </w:pPr>
    </w:p>
    <w:p w14:paraId="5C380CF0"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lastRenderedPageBreak/>
        <w:t>Internal Training:</w:t>
      </w:r>
    </w:p>
    <w:p w14:paraId="6D552DB3" w14:textId="77777777" w:rsidR="00F17BB4" w:rsidRPr="00E41C73" w:rsidRDefault="00F17BB4" w:rsidP="00F17BB4">
      <w:pPr>
        <w:pStyle w:val="NormalWeb"/>
        <w:numPr>
          <w:ilvl w:val="0"/>
          <w:numId w:val="11"/>
        </w:numPr>
        <w:rPr>
          <w:rFonts w:ascii="Segoe UI" w:hAnsi="Segoe UI" w:cs="Segoe UI"/>
          <w:sz w:val="28"/>
          <w:szCs w:val="28"/>
        </w:rPr>
      </w:pPr>
      <w:r w:rsidRPr="00E41C73">
        <w:rPr>
          <w:rFonts w:ascii="Segoe UI" w:hAnsi="Segoe UI" w:cs="Segoe UI"/>
          <w:sz w:val="28"/>
          <w:szCs w:val="28"/>
        </w:rPr>
        <w:t>Structured internal training led by qualified professionals or experienced staff covers key EYFS 2025 areas including safeguarding, first aid, child development, inclusive practice, and curriculum planning.</w:t>
      </w:r>
    </w:p>
    <w:p w14:paraId="77C7160C" w14:textId="77777777" w:rsidR="00F17BB4" w:rsidRPr="00E41C73" w:rsidRDefault="00F17BB4" w:rsidP="00F17BB4">
      <w:pPr>
        <w:pStyle w:val="NormalWeb"/>
        <w:numPr>
          <w:ilvl w:val="0"/>
          <w:numId w:val="11"/>
        </w:numPr>
        <w:rPr>
          <w:rFonts w:ascii="Segoe UI" w:hAnsi="Segoe UI" w:cs="Segoe UI"/>
          <w:sz w:val="28"/>
          <w:szCs w:val="28"/>
        </w:rPr>
      </w:pPr>
      <w:r w:rsidRPr="00E41C73">
        <w:rPr>
          <w:rFonts w:ascii="Segoe UI" w:hAnsi="Segoe UI" w:cs="Segoe UI"/>
          <w:sz w:val="28"/>
          <w:szCs w:val="28"/>
        </w:rPr>
        <w:t>Peer-led sessions and collaborative learning opportunities foster shared expertise, teamwork, and reflective practice.</w:t>
      </w:r>
    </w:p>
    <w:p w14:paraId="2BA5CB76"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Individual Professional Development Plans:</w:t>
      </w:r>
    </w:p>
    <w:p w14:paraId="127B4683" w14:textId="77777777" w:rsidR="00F17BB4" w:rsidRPr="00E41C73" w:rsidRDefault="00F17BB4" w:rsidP="00F17BB4">
      <w:pPr>
        <w:pStyle w:val="NormalWeb"/>
        <w:numPr>
          <w:ilvl w:val="0"/>
          <w:numId w:val="12"/>
        </w:numPr>
        <w:rPr>
          <w:rFonts w:ascii="Segoe UI" w:hAnsi="Segoe UI" w:cs="Segoe UI"/>
          <w:sz w:val="28"/>
          <w:szCs w:val="28"/>
        </w:rPr>
      </w:pPr>
      <w:r w:rsidRPr="00E41C73">
        <w:rPr>
          <w:rFonts w:ascii="Segoe UI" w:hAnsi="Segoe UI" w:cs="Segoe UI"/>
          <w:sz w:val="28"/>
          <w:szCs w:val="28"/>
        </w:rPr>
        <w:t>Individual professional development plans are collaboratively developed, clearly outlining specific CPD goals, learning objectives, and actionable steps.</w:t>
      </w:r>
    </w:p>
    <w:p w14:paraId="1E4CBE7F" w14:textId="77777777" w:rsidR="00F17BB4" w:rsidRPr="00E41C73" w:rsidRDefault="00F17BB4" w:rsidP="00F17BB4">
      <w:pPr>
        <w:pStyle w:val="NormalWeb"/>
        <w:numPr>
          <w:ilvl w:val="0"/>
          <w:numId w:val="12"/>
        </w:numPr>
        <w:rPr>
          <w:rFonts w:ascii="Segoe UI" w:hAnsi="Segoe UI" w:cs="Segoe UI"/>
          <w:sz w:val="28"/>
          <w:szCs w:val="28"/>
        </w:rPr>
      </w:pPr>
      <w:r w:rsidRPr="00E41C73">
        <w:rPr>
          <w:rFonts w:ascii="Segoe UI" w:hAnsi="Segoe UI" w:cs="Segoe UI"/>
          <w:sz w:val="28"/>
          <w:szCs w:val="28"/>
        </w:rPr>
        <w:t>Plans undergo regular review, allowing for monitoring progress, providing targeted support, and refining objectives as necessary.</w:t>
      </w:r>
    </w:p>
    <w:p w14:paraId="0134DCBE" w14:textId="77777777" w:rsidR="00F17BB4" w:rsidRPr="00E41C73" w:rsidRDefault="00F17BB4" w:rsidP="00F17BB4">
      <w:pPr>
        <w:pStyle w:val="NormalWeb"/>
        <w:numPr>
          <w:ilvl w:val="0"/>
          <w:numId w:val="12"/>
        </w:numPr>
        <w:rPr>
          <w:rFonts w:ascii="Segoe UI" w:hAnsi="Segoe UI" w:cs="Segoe UI"/>
          <w:sz w:val="28"/>
          <w:szCs w:val="28"/>
        </w:rPr>
      </w:pPr>
      <w:r w:rsidRPr="00E41C73">
        <w:rPr>
          <w:rFonts w:ascii="Segoe UI" w:hAnsi="Segoe UI" w:cs="Segoe UI"/>
          <w:sz w:val="28"/>
          <w:szCs w:val="28"/>
        </w:rPr>
        <w:t>Reflective practice is encouraged, enabling staff to integrate new knowledge and skills effectively into their daily work.</w:t>
      </w:r>
    </w:p>
    <w:p w14:paraId="640506E4"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Sharing Knowledge and Collaboration:</w:t>
      </w:r>
    </w:p>
    <w:p w14:paraId="2FE63691" w14:textId="77777777" w:rsidR="00F17BB4" w:rsidRPr="00E41C73" w:rsidRDefault="00F17BB4" w:rsidP="00F17BB4">
      <w:pPr>
        <w:pStyle w:val="NormalWeb"/>
        <w:numPr>
          <w:ilvl w:val="0"/>
          <w:numId w:val="13"/>
        </w:numPr>
        <w:rPr>
          <w:rFonts w:ascii="Segoe UI" w:hAnsi="Segoe UI" w:cs="Segoe UI"/>
          <w:sz w:val="28"/>
          <w:szCs w:val="28"/>
        </w:rPr>
      </w:pPr>
      <w:r w:rsidRPr="00E41C73">
        <w:rPr>
          <w:rFonts w:ascii="Segoe UI" w:hAnsi="Segoe UI" w:cs="Segoe UI"/>
          <w:sz w:val="28"/>
          <w:szCs w:val="28"/>
        </w:rPr>
        <w:t>A collaborative culture encourages staff to regularly share insights, experiences, and best practices through team meetings, reflective discussions, and presentations.</w:t>
      </w:r>
    </w:p>
    <w:p w14:paraId="2DC82089" w14:textId="5D6025DE" w:rsidR="00F17BB4" w:rsidRPr="00E41C73" w:rsidRDefault="00F17BB4" w:rsidP="00F17BB4">
      <w:pPr>
        <w:pStyle w:val="NormalWeb"/>
        <w:numPr>
          <w:ilvl w:val="0"/>
          <w:numId w:val="13"/>
        </w:numPr>
        <w:rPr>
          <w:rFonts w:ascii="Segoe UI" w:hAnsi="Segoe UI" w:cs="Segoe UI"/>
          <w:sz w:val="28"/>
          <w:szCs w:val="28"/>
        </w:rPr>
      </w:pPr>
      <w:r w:rsidRPr="00E41C73">
        <w:rPr>
          <w:rFonts w:ascii="Segoe UI" w:hAnsi="Segoe UI" w:cs="Segoe UI"/>
          <w:sz w:val="28"/>
          <w:szCs w:val="28"/>
        </w:rPr>
        <w:t>Staff contributions and achievements are recognised, valued, and celebrated, enhancing professional morale and community.</w:t>
      </w:r>
    </w:p>
    <w:p w14:paraId="7194E2A9" w14:textId="77777777" w:rsidR="00F17BB4" w:rsidRPr="00E41C73" w:rsidRDefault="00F17BB4" w:rsidP="00F17BB4">
      <w:pPr>
        <w:pStyle w:val="NormalWeb"/>
        <w:rPr>
          <w:rFonts w:ascii="Segoe UI" w:hAnsi="Segoe UI" w:cs="Segoe UI"/>
          <w:sz w:val="28"/>
          <w:szCs w:val="28"/>
        </w:rPr>
      </w:pPr>
      <w:r w:rsidRPr="00E41C73">
        <w:rPr>
          <w:rStyle w:val="Strong"/>
          <w:rFonts w:ascii="Segoe UI" w:hAnsi="Segoe UI" w:cs="Segoe UI"/>
          <w:sz w:val="28"/>
          <w:szCs w:val="28"/>
        </w:rPr>
        <w:t>Tracking and Documentation:</w:t>
      </w:r>
    </w:p>
    <w:p w14:paraId="77C864C1" w14:textId="76C0AC2E" w:rsidR="00F17BB4" w:rsidRPr="00E41C73" w:rsidRDefault="00F17BB4" w:rsidP="00F17BB4">
      <w:pPr>
        <w:pStyle w:val="NormalWeb"/>
        <w:numPr>
          <w:ilvl w:val="0"/>
          <w:numId w:val="14"/>
        </w:numPr>
        <w:rPr>
          <w:rFonts w:ascii="Segoe UI" w:hAnsi="Segoe UI" w:cs="Segoe UI"/>
          <w:sz w:val="28"/>
          <w:szCs w:val="28"/>
        </w:rPr>
      </w:pPr>
      <w:r w:rsidRPr="00E41C73">
        <w:rPr>
          <w:rFonts w:ascii="Segoe UI" w:hAnsi="Segoe UI" w:cs="Segoe UI"/>
          <w:sz w:val="28"/>
          <w:szCs w:val="28"/>
        </w:rPr>
        <w:t>Comprehensive records of all CPD activities, including training certificates, attendance logs, are meticulously maintained.</w:t>
      </w:r>
    </w:p>
    <w:p w14:paraId="75A0E737" w14:textId="77777777" w:rsidR="00A00ED1" w:rsidRDefault="00F17BB4" w:rsidP="00A00ED1">
      <w:pPr>
        <w:pStyle w:val="NormalWeb"/>
        <w:numPr>
          <w:ilvl w:val="0"/>
          <w:numId w:val="14"/>
        </w:numPr>
        <w:rPr>
          <w:rFonts w:ascii="Segoe UI" w:hAnsi="Segoe UI" w:cs="Segoe UI"/>
          <w:sz w:val="28"/>
          <w:szCs w:val="28"/>
        </w:rPr>
      </w:pPr>
      <w:r w:rsidRPr="00E41C73">
        <w:rPr>
          <w:rFonts w:ascii="Segoe UI" w:hAnsi="Segoe UI" w:cs="Segoe UI"/>
          <w:sz w:val="28"/>
          <w:szCs w:val="28"/>
        </w:rPr>
        <w:t>Staff maintain updated personal CPD records, ensuring accurate documentation and compliance with EYFS requirements.</w:t>
      </w:r>
    </w:p>
    <w:p w14:paraId="4A1DCC29" w14:textId="57D731DE" w:rsidR="00F17BB4" w:rsidRPr="00A00ED1" w:rsidRDefault="00F17BB4" w:rsidP="00A00ED1">
      <w:pPr>
        <w:pStyle w:val="NormalWeb"/>
        <w:numPr>
          <w:ilvl w:val="0"/>
          <w:numId w:val="14"/>
        </w:numPr>
        <w:rPr>
          <w:rFonts w:ascii="Segoe UI" w:hAnsi="Segoe UI" w:cs="Segoe UI"/>
          <w:sz w:val="28"/>
          <w:szCs w:val="28"/>
        </w:rPr>
      </w:pPr>
      <w:r w:rsidRPr="00A00ED1">
        <w:rPr>
          <w:rFonts w:ascii="Segoe UI" w:hAnsi="Segoe UI" w:cs="Segoe UI"/>
          <w:sz w:val="28"/>
          <w:szCs w:val="28"/>
        </w:rPr>
        <w:t>Continuous feedback from staff, parents, and external professionals informs ongoing improvements in CPD practices.</w:t>
      </w:r>
    </w:p>
    <w:p w14:paraId="1164E7C9" w14:textId="3323E3EB" w:rsidR="00B06E04" w:rsidRPr="00E41C73" w:rsidRDefault="00F17BB4" w:rsidP="00A00ED1">
      <w:pPr>
        <w:pStyle w:val="NormalWeb"/>
        <w:rPr>
          <w:rFonts w:ascii="Segoe UI" w:hAnsi="Segoe UI" w:cs="Segoe UI"/>
          <w:sz w:val="28"/>
          <w:szCs w:val="28"/>
        </w:rPr>
      </w:pPr>
      <w:r w:rsidRPr="00E41C73">
        <w:rPr>
          <w:rFonts w:ascii="Segoe UI" w:hAnsi="Segoe UI" w:cs="Segoe UI"/>
          <w:sz w:val="28"/>
          <w:szCs w:val="28"/>
        </w:rPr>
        <w:t xml:space="preserve">Signed: </w:t>
      </w:r>
      <w:r w:rsidR="00A00ED1">
        <w:rPr>
          <w:rFonts w:ascii="Segoe UI" w:hAnsi="Segoe UI" w:cs="Segoe UI"/>
          <w:sz w:val="28"/>
          <w:szCs w:val="28"/>
        </w:rPr>
        <w:t>Chairperson</w:t>
      </w:r>
      <w:r w:rsidRPr="00E41C73">
        <w:rPr>
          <w:rFonts w:ascii="Segoe UI" w:hAnsi="Segoe UI" w:cs="Segoe UI"/>
          <w:sz w:val="28"/>
          <w:szCs w:val="28"/>
        </w:rPr>
        <w:br/>
        <w:t xml:space="preserve">Date: </w:t>
      </w:r>
      <w:r w:rsidR="00A00ED1">
        <w:rPr>
          <w:rFonts w:ascii="Segoe UI" w:hAnsi="Segoe UI" w:cs="Segoe UI"/>
          <w:sz w:val="28"/>
          <w:szCs w:val="28"/>
        </w:rPr>
        <w:t>September 2025</w:t>
      </w:r>
    </w:p>
    <w:sectPr w:rsidR="00B06E04" w:rsidRPr="00E41C73" w:rsidSect="00A00ED1">
      <w:footerReference w:type="default" r:id="rId7"/>
      <w:pgSz w:w="11900" w:h="16840"/>
      <w:pgMar w:top="1440"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E9814" w14:textId="77777777" w:rsidR="00287E8A" w:rsidRDefault="00287E8A" w:rsidP="0034009A">
      <w:r>
        <w:separator/>
      </w:r>
    </w:p>
  </w:endnote>
  <w:endnote w:type="continuationSeparator" w:id="0">
    <w:p w14:paraId="0C29E943" w14:textId="77777777" w:rsidR="00287E8A" w:rsidRDefault="00287E8A" w:rsidP="00340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6B6B7" w14:textId="7E76C0DA" w:rsidR="0034009A" w:rsidRPr="0034009A" w:rsidRDefault="0034009A" w:rsidP="0034009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7E4A9" w14:textId="77777777" w:rsidR="00287E8A" w:rsidRDefault="00287E8A" w:rsidP="0034009A">
      <w:r>
        <w:separator/>
      </w:r>
    </w:p>
  </w:footnote>
  <w:footnote w:type="continuationSeparator" w:id="0">
    <w:p w14:paraId="5FE45E3E" w14:textId="77777777" w:rsidR="00287E8A" w:rsidRDefault="00287E8A" w:rsidP="003400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F81A33"/>
    <w:multiLevelType w:val="multilevel"/>
    <w:tmpl w:val="A102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B2426F"/>
    <w:multiLevelType w:val="multilevel"/>
    <w:tmpl w:val="A202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277EDB"/>
    <w:multiLevelType w:val="multilevel"/>
    <w:tmpl w:val="D516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B600B9"/>
    <w:multiLevelType w:val="multilevel"/>
    <w:tmpl w:val="F436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372378"/>
    <w:multiLevelType w:val="multilevel"/>
    <w:tmpl w:val="E9AAB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D460E"/>
    <w:multiLevelType w:val="multilevel"/>
    <w:tmpl w:val="8582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911DFA"/>
    <w:multiLevelType w:val="multilevel"/>
    <w:tmpl w:val="581A5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BD7ADB"/>
    <w:multiLevelType w:val="multilevel"/>
    <w:tmpl w:val="F048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450057"/>
    <w:multiLevelType w:val="multilevel"/>
    <w:tmpl w:val="6C04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7017922">
    <w:abstractNumId w:val="0"/>
  </w:num>
  <w:num w:numId="2" w16cid:durableId="1911425804">
    <w:abstractNumId w:val="1"/>
  </w:num>
  <w:num w:numId="3" w16cid:durableId="1131247598">
    <w:abstractNumId w:val="2"/>
  </w:num>
  <w:num w:numId="4" w16cid:durableId="760569759">
    <w:abstractNumId w:val="3"/>
  </w:num>
  <w:num w:numId="5" w16cid:durableId="811408118">
    <w:abstractNumId w:val="4"/>
  </w:num>
  <w:num w:numId="6" w16cid:durableId="1192766432">
    <w:abstractNumId w:val="5"/>
  </w:num>
  <w:num w:numId="7" w16cid:durableId="1826780880">
    <w:abstractNumId w:val="6"/>
  </w:num>
  <w:num w:numId="8" w16cid:durableId="1070612062">
    <w:abstractNumId w:val="8"/>
  </w:num>
  <w:num w:numId="9" w16cid:durableId="56779468">
    <w:abstractNumId w:val="13"/>
  </w:num>
  <w:num w:numId="10" w16cid:durableId="1041125782">
    <w:abstractNumId w:val="7"/>
  </w:num>
  <w:num w:numId="11" w16cid:durableId="352191906">
    <w:abstractNumId w:val="10"/>
  </w:num>
  <w:num w:numId="12" w16cid:durableId="657880544">
    <w:abstractNumId w:val="11"/>
  </w:num>
  <w:num w:numId="13" w16cid:durableId="1916863838">
    <w:abstractNumId w:val="12"/>
  </w:num>
  <w:num w:numId="14" w16cid:durableId="1930849726">
    <w:abstractNumId w:val="9"/>
  </w:num>
  <w:num w:numId="15" w16cid:durableId="945427642">
    <w:abstractNumId w:val="15"/>
  </w:num>
  <w:num w:numId="16" w16cid:durableId="72209998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00"/>
    <w:rsid w:val="00072321"/>
    <w:rsid w:val="000D79DA"/>
    <w:rsid w:val="001C2500"/>
    <w:rsid w:val="00287E8A"/>
    <w:rsid w:val="0034009A"/>
    <w:rsid w:val="003D5686"/>
    <w:rsid w:val="0064046C"/>
    <w:rsid w:val="007C29E6"/>
    <w:rsid w:val="00A00ED1"/>
    <w:rsid w:val="00B06E04"/>
    <w:rsid w:val="00CB6F97"/>
    <w:rsid w:val="00D84D52"/>
    <w:rsid w:val="00E41C73"/>
    <w:rsid w:val="00E4563C"/>
    <w:rsid w:val="00F17BB4"/>
    <w:rsid w:val="00F90A70"/>
    <w:rsid w:val="00F925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14B486"/>
  <w15:chartTrackingRefBased/>
  <w15:docId w15:val="{23454A86-4498-BF43-BBEC-D1CEE1FA9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009A"/>
    <w:pPr>
      <w:tabs>
        <w:tab w:val="center" w:pos="4680"/>
        <w:tab w:val="right" w:pos="9360"/>
      </w:tabs>
    </w:pPr>
  </w:style>
  <w:style w:type="character" w:customStyle="1" w:styleId="HeaderChar">
    <w:name w:val="Header Char"/>
    <w:basedOn w:val="DefaultParagraphFont"/>
    <w:link w:val="Header"/>
    <w:uiPriority w:val="99"/>
    <w:rsid w:val="0034009A"/>
  </w:style>
  <w:style w:type="paragraph" w:styleId="Footer">
    <w:name w:val="footer"/>
    <w:basedOn w:val="Normal"/>
    <w:link w:val="FooterChar"/>
    <w:uiPriority w:val="99"/>
    <w:unhideWhenUsed/>
    <w:rsid w:val="0034009A"/>
    <w:pPr>
      <w:tabs>
        <w:tab w:val="center" w:pos="4680"/>
        <w:tab w:val="right" w:pos="9360"/>
      </w:tabs>
    </w:pPr>
  </w:style>
  <w:style w:type="character" w:customStyle="1" w:styleId="FooterChar">
    <w:name w:val="Footer Char"/>
    <w:basedOn w:val="DefaultParagraphFont"/>
    <w:link w:val="Footer"/>
    <w:uiPriority w:val="99"/>
    <w:rsid w:val="0034009A"/>
  </w:style>
  <w:style w:type="paragraph" w:styleId="NormalWeb">
    <w:name w:val="Normal (Web)"/>
    <w:basedOn w:val="Normal"/>
    <w:uiPriority w:val="99"/>
    <w:unhideWhenUsed/>
    <w:rsid w:val="00F17BB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F17BB4"/>
    <w:rPr>
      <w:b/>
      <w:bCs/>
    </w:rPr>
  </w:style>
  <w:style w:type="character" w:styleId="Emphasis">
    <w:name w:val="Emphasis"/>
    <w:basedOn w:val="DefaultParagraphFont"/>
    <w:uiPriority w:val="20"/>
    <w:qFormat/>
    <w:rsid w:val="00F17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159417">
      <w:bodyDiv w:val="1"/>
      <w:marLeft w:val="0"/>
      <w:marRight w:val="0"/>
      <w:marTop w:val="0"/>
      <w:marBottom w:val="0"/>
      <w:divBdr>
        <w:top w:val="none" w:sz="0" w:space="0" w:color="auto"/>
        <w:left w:val="none" w:sz="0" w:space="0" w:color="auto"/>
        <w:bottom w:val="none" w:sz="0" w:space="0" w:color="auto"/>
        <w:right w:val="none" w:sz="0" w:space="0" w:color="auto"/>
      </w:divBdr>
    </w:div>
    <w:div w:id="213975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3</cp:revision>
  <cp:lastPrinted>2025-10-20T10:39:00Z</cp:lastPrinted>
  <dcterms:created xsi:type="dcterms:W3CDTF">2025-10-20T10:40:00Z</dcterms:created>
  <dcterms:modified xsi:type="dcterms:W3CDTF">2025-10-29T14:36:00Z</dcterms:modified>
</cp:coreProperties>
</file>